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FB1729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10B7C">
        <w:rPr>
          <w:rFonts w:ascii="Garamond" w:hAnsi="Garamond"/>
          <w:sz w:val="24"/>
          <w:szCs w:val="24"/>
        </w:rPr>
        <w:t>3</w:t>
      </w:r>
      <w:r w:rsidR="00B03B73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257FB2F1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03B73" w:rsidRPr="00B2088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https://zakazky.zcu.cz/contract_display_5452.html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A8D68C5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03B73">
        <w:rPr>
          <w:rFonts w:ascii="Garamond" w:hAnsi="Garamond" w:cs="Arial"/>
          <w:b/>
          <w:sz w:val="22"/>
          <w:szCs w:val="22"/>
        </w:rPr>
        <w:t>30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453E0F">
        <w:rPr>
          <w:rFonts w:ascii="Garamond" w:hAnsi="Garamond" w:cs="Arial"/>
          <w:b/>
          <w:sz w:val="22"/>
          <w:szCs w:val="22"/>
        </w:rPr>
        <w:t>8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B03B73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77063" w14:textId="77777777" w:rsidR="00435025" w:rsidRDefault="00435025" w:rsidP="00795AAC">
      <w:r>
        <w:separator/>
      </w:r>
    </w:p>
  </w:endnote>
  <w:endnote w:type="continuationSeparator" w:id="0">
    <w:p w14:paraId="6FC80D2B" w14:textId="77777777" w:rsidR="00435025" w:rsidRDefault="0043502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F8A6CB" w14:textId="77777777" w:rsidR="00435025" w:rsidRDefault="00435025" w:rsidP="00795AAC">
      <w:r>
        <w:separator/>
      </w:r>
    </w:p>
  </w:footnote>
  <w:footnote w:type="continuationSeparator" w:id="0">
    <w:p w14:paraId="2EED0723" w14:textId="77777777" w:rsidR="00435025" w:rsidRDefault="0043502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52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d0xbYaGozX8G93meETjtZSu8zGtJ4kiQib/yUZZMxmc=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X1T17tAGijtNjLjXn8d70Cl3QpI0xPnpEzXiMP1LZ10=</DigestValue>
    </Reference>
  </SignedInfo>
  <SignatureValue>ckYGm6Leli1a57QKYNtmapFlho3IcqqPF4evyloi4ZNizoE3rDF4uXuYm+uEsVfAzJNB6XZtTLBe
sQJwRcUR0HOmLhMPrlBnFCEeUNtHfxpIQAKmsDpt8MZ9av1P8D3bDAxsAroUnLYmlhALCfHdZByk
25gwlFezQM4qpSCuSiLDbqdrR+DTjP/FGTIg2Gydz3K9TyslLeOIqGgZSmm8tv43z27M42aL6pXQ
oRU3rK6q9QqzAl4Ul7ORpzgCfaK/2Caws8vmXhgse/I/XjvuzTCoiM2hTMvRIXu8svGkeLB3HGyw
3/KWRazQeCc68YpBDQ7naaQHYf5+Dervy1RJKA==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YKfM8IpWpICkpodksIBVvDn2hboX7zV6lNFkyiO+GkA=</DigestValue>
      </Reference>
      <Reference URI="/word/document.xml?ContentType=application/vnd.openxmlformats-officedocument.wordprocessingml.document.main+xml">
        <DigestMethod Algorithm="http://www.w3.org/2001/04/xmlenc#sha256"/>
        <DigestValue>QQ4QJh6JMT0dsNN+AGaomAAUrtq9yi8f7owBk00fw9M=</DigestValue>
      </Reference>
      <Reference URI="/word/endnotes.xml?ContentType=application/vnd.openxmlformats-officedocument.wordprocessingml.endnotes+xml">
        <DigestMethod Algorithm="http://www.w3.org/2001/04/xmlenc#sha256"/>
        <DigestValue>743gvQaCnV2TEaoAc9d6MdHIarwqj1zEzvpe84/eP38=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0XN9oteBmBvBQliGS6eLBHaGbHW2gke7FIUhELavRH8=</DigestValue>
      </Reference>
      <Reference URI="/word/footnotes.xml?ContentType=application/vnd.openxmlformats-officedocument.wordprocessingml.footnotes+xml">
        <DigestMethod Algorithm="http://www.w3.org/2001/04/xmlenc#sha256"/>
        <DigestValue>Y8Q28DYitOsrakZZNWilXVT+H8w4Ngk0otAYgLcw3Kc=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0kNeKLSNPx7TsKeWrqeFDozQRs81QqHrSzrRcIkBKIM=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2022-08-19T10:52:59Z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2022-08-19T10:52:59Z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A3527-1653-4B92-B0E7-E477DE7B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12</cp:revision>
  <cp:lastPrinted>2018-08-08T13:48:00Z</cp:lastPrinted>
  <dcterms:created xsi:type="dcterms:W3CDTF">2022-05-19T08:18:00Z</dcterms:created>
  <dcterms:modified xsi:type="dcterms:W3CDTF">2022-08-19T10:52:00Z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